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Управляющему</w:t>
      </w:r>
    </w:p>
    <w:p w:rsidR="007853EE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Государственным учреждением</w:t>
      </w:r>
      <w:r w:rsidR="00A94DFC" w:rsidRPr="00DF271A">
        <w:rPr>
          <w:sz w:val="26"/>
          <w:szCs w:val="26"/>
        </w:rPr>
        <w:t xml:space="preserve"> 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Тверским региональным отделением</w:t>
      </w:r>
    </w:p>
    <w:p w:rsidR="007853EE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Фонда социального страхования</w:t>
      </w:r>
      <w:r w:rsidR="00A94DFC" w:rsidRPr="00DF271A">
        <w:rPr>
          <w:sz w:val="26"/>
          <w:szCs w:val="26"/>
        </w:rPr>
        <w:t xml:space="preserve"> 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Российской Федерации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Н.П. Андреевой</w:t>
      </w:r>
    </w:p>
    <w:p w:rsidR="005433ED" w:rsidRPr="00DF271A" w:rsidRDefault="005433ED" w:rsidP="00DF271A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DF271A">
        <w:rPr>
          <w:sz w:val="26"/>
          <w:szCs w:val="26"/>
        </w:rPr>
        <w:t>ЗАЯВЛЕНИЕ</w:t>
      </w:r>
    </w:p>
    <w:p w:rsidR="005433ED" w:rsidRPr="00DF271A" w:rsidRDefault="005433ED" w:rsidP="00DF271A">
      <w:pPr>
        <w:pStyle w:val="a3"/>
        <w:spacing w:before="0" w:beforeAutospacing="0" w:after="0"/>
        <w:jc w:val="center"/>
        <w:rPr>
          <w:sz w:val="26"/>
          <w:szCs w:val="26"/>
        </w:rPr>
      </w:pPr>
    </w:p>
    <w:p w:rsidR="005433ED" w:rsidRPr="00DF271A" w:rsidRDefault="005433ED" w:rsidP="00DF271A">
      <w:pPr>
        <w:pStyle w:val="a3"/>
        <w:spacing w:before="0" w:beforeAutospacing="0" w:after="0"/>
        <w:rPr>
          <w:sz w:val="26"/>
          <w:szCs w:val="26"/>
        </w:rPr>
      </w:pPr>
      <w:r w:rsidRPr="006A46C8">
        <w:rPr>
          <w:b/>
          <w:sz w:val="26"/>
          <w:szCs w:val="26"/>
        </w:rPr>
        <w:t>Я, индивидуальный предприниматель</w:t>
      </w:r>
      <w:r w:rsidRPr="00DF271A">
        <w:rPr>
          <w:sz w:val="26"/>
          <w:szCs w:val="26"/>
        </w:rPr>
        <w:t>________</w:t>
      </w:r>
      <w:r w:rsidR="00DF271A" w:rsidRPr="00DF271A">
        <w:rPr>
          <w:sz w:val="26"/>
          <w:szCs w:val="26"/>
        </w:rPr>
        <w:t>______</w:t>
      </w:r>
      <w:r w:rsidRPr="00DF271A">
        <w:rPr>
          <w:sz w:val="26"/>
          <w:szCs w:val="26"/>
        </w:rPr>
        <w:t>___</w:t>
      </w:r>
      <w:r w:rsidR="007853EE" w:rsidRPr="00DF271A">
        <w:rPr>
          <w:sz w:val="26"/>
          <w:szCs w:val="26"/>
        </w:rPr>
        <w:t>________</w:t>
      </w:r>
      <w:r w:rsidR="00DF271A" w:rsidRPr="00DF271A">
        <w:rPr>
          <w:sz w:val="26"/>
          <w:szCs w:val="26"/>
        </w:rPr>
        <w:t>__</w:t>
      </w:r>
      <w:r w:rsidRPr="00DF271A">
        <w:rPr>
          <w:sz w:val="26"/>
          <w:szCs w:val="26"/>
        </w:rPr>
        <w:t>________________</w:t>
      </w:r>
    </w:p>
    <w:p w:rsidR="00A94DFC" w:rsidRPr="00DF271A" w:rsidRDefault="005433ED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________________</w:t>
      </w:r>
      <w:r w:rsidR="003C607A" w:rsidRPr="00DF271A">
        <w:rPr>
          <w:sz w:val="26"/>
          <w:szCs w:val="26"/>
        </w:rPr>
        <w:t xml:space="preserve">__________________________ </w:t>
      </w:r>
      <w:r w:rsidR="000750FC" w:rsidRPr="00DF271A">
        <w:rPr>
          <w:sz w:val="26"/>
          <w:szCs w:val="26"/>
        </w:rPr>
        <w:t>, рег. №____</w:t>
      </w:r>
      <w:r w:rsidR="007853EE" w:rsidRPr="00DF271A">
        <w:rPr>
          <w:sz w:val="26"/>
          <w:szCs w:val="26"/>
        </w:rPr>
        <w:t>______</w:t>
      </w:r>
      <w:r w:rsidR="000750FC" w:rsidRPr="00DF271A">
        <w:rPr>
          <w:sz w:val="26"/>
          <w:szCs w:val="26"/>
        </w:rPr>
        <w:t>______</w:t>
      </w:r>
      <w:r w:rsidR="00DF271A" w:rsidRPr="00DF271A">
        <w:rPr>
          <w:sz w:val="26"/>
          <w:szCs w:val="26"/>
        </w:rPr>
        <w:t>_________</w:t>
      </w:r>
      <w:r w:rsidR="000750FC" w:rsidRPr="00DF271A">
        <w:rPr>
          <w:sz w:val="26"/>
          <w:szCs w:val="26"/>
        </w:rPr>
        <w:t xml:space="preserve">_, </w:t>
      </w:r>
      <w:r w:rsidR="003C607A" w:rsidRPr="00DF271A">
        <w:rPr>
          <w:sz w:val="26"/>
          <w:szCs w:val="26"/>
        </w:rPr>
        <w:t xml:space="preserve">  </w:t>
      </w:r>
      <w:r w:rsidRPr="00DF271A">
        <w:rPr>
          <w:sz w:val="26"/>
          <w:szCs w:val="26"/>
        </w:rPr>
        <w:t>ИНН</w:t>
      </w:r>
      <w:r w:rsidR="003C607A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>_______</w:t>
      </w:r>
      <w:r w:rsidR="000F3C77" w:rsidRPr="00DF271A">
        <w:rPr>
          <w:sz w:val="26"/>
          <w:szCs w:val="26"/>
        </w:rPr>
        <w:t>___</w:t>
      </w:r>
      <w:r w:rsidR="003C607A" w:rsidRPr="00DF271A">
        <w:rPr>
          <w:sz w:val="26"/>
          <w:szCs w:val="26"/>
        </w:rPr>
        <w:t>__</w:t>
      </w:r>
      <w:r w:rsidR="007853EE" w:rsidRPr="00DF271A">
        <w:rPr>
          <w:sz w:val="26"/>
          <w:szCs w:val="26"/>
        </w:rPr>
        <w:t>______</w:t>
      </w:r>
      <w:r w:rsidR="003C607A" w:rsidRPr="00DF271A">
        <w:rPr>
          <w:sz w:val="26"/>
          <w:szCs w:val="26"/>
        </w:rPr>
        <w:t>___</w:t>
      </w:r>
      <w:r w:rsidR="000750FC" w:rsidRPr="00DF271A">
        <w:rPr>
          <w:sz w:val="26"/>
          <w:szCs w:val="26"/>
        </w:rPr>
        <w:t xml:space="preserve">, </w:t>
      </w:r>
      <w:r w:rsidRPr="00DF271A">
        <w:rPr>
          <w:sz w:val="26"/>
          <w:szCs w:val="26"/>
        </w:rPr>
        <w:t>паспорт:</w:t>
      </w:r>
      <w:r w:rsidR="003C607A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 xml:space="preserve"> серия_____</w:t>
      </w:r>
      <w:r w:rsidR="000750FC" w:rsidRPr="00DF271A">
        <w:rPr>
          <w:sz w:val="26"/>
          <w:szCs w:val="26"/>
        </w:rPr>
        <w:t>____</w:t>
      </w:r>
      <w:r w:rsidR="003C607A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>№___</w:t>
      </w:r>
      <w:r w:rsidR="007853EE" w:rsidRPr="00DF271A">
        <w:rPr>
          <w:sz w:val="26"/>
          <w:szCs w:val="26"/>
        </w:rPr>
        <w:t>_________</w:t>
      </w:r>
      <w:r w:rsidR="003C607A" w:rsidRPr="00DF271A">
        <w:rPr>
          <w:sz w:val="26"/>
          <w:szCs w:val="26"/>
        </w:rPr>
        <w:t>__</w:t>
      </w:r>
      <w:r w:rsidR="000750FC" w:rsidRPr="00DF271A">
        <w:rPr>
          <w:sz w:val="26"/>
          <w:szCs w:val="26"/>
        </w:rPr>
        <w:t xml:space="preserve">__, </w:t>
      </w:r>
      <w:r w:rsidRPr="00DF271A">
        <w:rPr>
          <w:sz w:val="26"/>
          <w:szCs w:val="26"/>
        </w:rPr>
        <w:t>выдан</w:t>
      </w:r>
      <w:r w:rsidR="000750FC" w:rsidRPr="00DF271A">
        <w:rPr>
          <w:sz w:val="26"/>
          <w:szCs w:val="26"/>
        </w:rPr>
        <w:t xml:space="preserve"> </w:t>
      </w:r>
      <w:r w:rsidR="003C607A" w:rsidRPr="00DF271A">
        <w:rPr>
          <w:sz w:val="26"/>
          <w:szCs w:val="26"/>
        </w:rPr>
        <w:t>__________</w:t>
      </w:r>
      <w:r w:rsidRPr="00DF271A">
        <w:rPr>
          <w:sz w:val="26"/>
          <w:szCs w:val="26"/>
        </w:rPr>
        <w:t>_______________</w:t>
      </w:r>
      <w:r w:rsidR="003C607A" w:rsidRPr="00DF271A">
        <w:rPr>
          <w:sz w:val="26"/>
          <w:szCs w:val="26"/>
        </w:rPr>
        <w:t>__________________________________</w:t>
      </w:r>
      <w:r w:rsidR="007853EE" w:rsidRPr="00DF271A">
        <w:rPr>
          <w:sz w:val="26"/>
          <w:szCs w:val="26"/>
        </w:rPr>
        <w:t>____________</w:t>
      </w:r>
      <w:r w:rsidR="003C607A" w:rsidRPr="00DF271A">
        <w:rPr>
          <w:sz w:val="26"/>
          <w:szCs w:val="26"/>
        </w:rPr>
        <w:t>___</w:t>
      </w:r>
      <w:r w:rsidR="000750FC" w:rsidRPr="00DF271A">
        <w:rPr>
          <w:sz w:val="26"/>
          <w:szCs w:val="26"/>
        </w:rPr>
        <w:t>______</w:t>
      </w:r>
      <w:r w:rsidR="003C607A" w:rsidRPr="00DF271A">
        <w:rPr>
          <w:sz w:val="26"/>
          <w:szCs w:val="26"/>
        </w:rPr>
        <w:t>___</w:t>
      </w:r>
      <w:r w:rsidRPr="00DF271A">
        <w:rPr>
          <w:sz w:val="26"/>
          <w:szCs w:val="26"/>
        </w:rPr>
        <w:t>«___»___________20__г.</w:t>
      </w:r>
      <w:r w:rsidR="000F3C77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>СНИЛС (ПФР)_____________________, адр</w:t>
      </w:r>
      <w:r w:rsidR="000F3C77" w:rsidRPr="00DF271A">
        <w:rPr>
          <w:sz w:val="26"/>
          <w:szCs w:val="26"/>
        </w:rPr>
        <w:t>ес</w:t>
      </w:r>
      <w:r w:rsidR="00A94DFC" w:rsidRPr="00DF271A">
        <w:rPr>
          <w:sz w:val="26"/>
          <w:szCs w:val="26"/>
        </w:rPr>
        <w:t xml:space="preserve"> постоянного места жительства</w:t>
      </w:r>
      <w:r w:rsidR="000F3C77" w:rsidRPr="00DF271A">
        <w:rPr>
          <w:sz w:val="26"/>
          <w:szCs w:val="26"/>
        </w:rPr>
        <w:t>:</w:t>
      </w:r>
      <w:r w:rsidR="00A94DFC" w:rsidRPr="00DF271A">
        <w:rPr>
          <w:sz w:val="26"/>
          <w:szCs w:val="26"/>
        </w:rPr>
        <w:t xml:space="preserve"> __________________</w:t>
      </w:r>
      <w:r w:rsidR="00DF271A" w:rsidRPr="00DF271A">
        <w:rPr>
          <w:sz w:val="26"/>
          <w:szCs w:val="26"/>
        </w:rPr>
        <w:t>______________</w:t>
      </w:r>
      <w:r w:rsidR="007853EE" w:rsidRPr="00DF271A">
        <w:rPr>
          <w:sz w:val="26"/>
          <w:szCs w:val="26"/>
        </w:rPr>
        <w:t>___________________________</w:t>
      </w:r>
      <w:r w:rsidR="00A94DFC" w:rsidRPr="00DF271A">
        <w:rPr>
          <w:sz w:val="26"/>
          <w:szCs w:val="26"/>
        </w:rPr>
        <w:t>_</w:t>
      </w:r>
    </w:p>
    <w:p w:rsidR="005433ED" w:rsidRPr="00DF271A" w:rsidRDefault="005433ED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_________________________________________</w:t>
      </w:r>
      <w:r w:rsidR="000F3C77" w:rsidRPr="00DF271A">
        <w:rPr>
          <w:sz w:val="26"/>
          <w:szCs w:val="26"/>
        </w:rPr>
        <w:t>_______</w:t>
      </w:r>
      <w:r w:rsidR="003C607A" w:rsidRPr="00DF271A">
        <w:rPr>
          <w:sz w:val="26"/>
          <w:szCs w:val="26"/>
        </w:rPr>
        <w:t>_________</w:t>
      </w:r>
      <w:r w:rsidRPr="00DF271A">
        <w:rPr>
          <w:sz w:val="26"/>
          <w:szCs w:val="26"/>
        </w:rPr>
        <w:t>состою на учете в ГУ ТРОФСС РФ с «_____»___________20___г. и являюсь плательщиком по страховым взносам, добровольно вступившими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ED523B" w:rsidRPr="00DF271A" w:rsidRDefault="005433ED" w:rsidP="00DF271A">
      <w:pPr>
        <w:pStyle w:val="a3"/>
        <w:spacing w:before="0" w:beforeAutospacing="0" w:after="0"/>
        <w:ind w:firstLine="708"/>
        <w:rPr>
          <w:sz w:val="26"/>
          <w:szCs w:val="26"/>
        </w:rPr>
      </w:pPr>
      <w:r w:rsidRPr="00DF271A">
        <w:rPr>
          <w:sz w:val="26"/>
          <w:szCs w:val="26"/>
        </w:rPr>
        <w:t>Прошу</w:t>
      </w:r>
      <w:r w:rsidR="00ED523B" w:rsidRPr="00DF271A">
        <w:rPr>
          <w:sz w:val="26"/>
          <w:szCs w:val="26"/>
        </w:rPr>
        <w:t xml:space="preserve"> назначить и </w:t>
      </w:r>
      <w:r w:rsidRPr="00DF271A">
        <w:rPr>
          <w:sz w:val="26"/>
          <w:szCs w:val="26"/>
        </w:rPr>
        <w:t xml:space="preserve"> выплатить мне пособие </w:t>
      </w:r>
      <w:r w:rsidR="00ED523B" w:rsidRPr="00DF271A">
        <w:rPr>
          <w:rStyle w:val="3"/>
          <w:color w:val="000000"/>
          <w:sz w:val="26"/>
          <w:szCs w:val="26"/>
        </w:rPr>
        <w:t xml:space="preserve"> (нужное отметить галочкой):</w:t>
      </w:r>
    </w:p>
    <w:p w:rsidR="00ED523B" w:rsidRDefault="00ED523B" w:rsidP="00DF271A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leader="underscore" w:pos="426"/>
          <w:tab w:val="left" w:pos="567"/>
        </w:tabs>
        <w:spacing w:line="240" w:lineRule="auto"/>
        <w:ind w:firstLine="284"/>
        <w:rPr>
          <w:sz w:val="26"/>
          <w:szCs w:val="26"/>
        </w:rPr>
      </w:pPr>
      <w:r w:rsidRPr="00DF271A">
        <w:rPr>
          <w:rStyle w:val="3"/>
          <w:color w:val="000000"/>
          <w:sz w:val="26"/>
          <w:szCs w:val="26"/>
        </w:rPr>
        <w:t>пособие по временной нетрудоспособности по ЛН</w:t>
      </w:r>
      <w:r w:rsidR="00DF271A" w:rsidRPr="00DF271A">
        <w:rPr>
          <w:rStyle w:val="3"/>
          <w:color w:val="000000"/>
          <w:sz w:val="26"/>
          <w:szCs w:val="26"/>
        </w:rPr>
        <w:t xml:space="preserve"> №</w:t>
      </w:r>
      <w:r w:rsidRPr="00DF271A">
        <w:rPr>
          <w:rStyle w:val="3"/>
          <w:color w:val="000000"/>
          <w:sz w:val="26"/>
          <w:szCs w:val="26"/>
        </w:rPr>
        <w:t xml:space="preserve"> </w:t>
      </w:r>
      <w:r w:rsidR="00DF271A" w:rsidRPr="00DF271A">
        <w:rPr>
          <w:sz w:val="26"/>
          <w:szCs w:val="26"/>
        </w:rPr>
        <w:t>_______________________</w:t>
      </w:r>
    </w:p>
    <w:p w:rsidR="00ED523B" w:rsidRPr="00DF271A" w:rsidRDefault="00ED523B" w:rsidP="00DF271A">
      <w:pPr>
        <w:pStyle w:val="a3"/>
        <w:spacing w:before="0" w:beforeAutospacing="0" w:after="0"/>
        <w:rPr>
          <w:sz w:val="26"/>
          <w:szCs w:val="26"/>
        </w:rPr>
      </w:pPr>
      <w:r w:rsidRPr="00DF271A">
        <w:rPr>
          <w:sz w:val="26"/>
          <w:szCs w:val="26"/>
        </w:rPr>
        <w:t>за период с ______________20___ года по________________20___года.</w:t>
      </w:r>
    </w:p>
    <w:p w:rsidR="001D0BD0" w:rsidRDefault="001D0BD0" w:rsidP="001D0BD0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leader="underscore" w:pos="426"/>
          <w:tab w:val="left" w:pos="567"/>
        </w:tabs>
        <w:spacing w:line="240" w:lineRule="auto"/>
        <w:ind w:firstLine="284"/>
        <w:rPr>
          <w:sz w:val="26"/>
          <w:szCs w:val="26"/>
        </w:rPr>
      </w:pPr>
      <w:r w:rsidRPr="00DF271A">
        <w:rPr>
          <w:rStyle w:val="3"/>
          <w:color w:val="000000"/>
          <w:sz w:val="26"/>
          <w:szCs w:val="26"/>
        </w:rPr>
        <w:t xml:space="preserve">пособие по временной нетрудоспособности по ЛН № </w:t>
      </w:r>
      <w:r w:rsidRPr="00DF271A">
        <w:rPr>
          <w:sz w:val="26"/>
          <w:szCs w:val="26"/>
        </w:rPr>
        <w:t>_______________________</w:t>
      </w:r>
    </w:p>
    <w:p w:rsidR="001D0BD0" w:rsidRPr="00DF271A" w:rsidRDefault="001D0BD0" w:rsidP="001D0BD0">
      <w:pPr>
        <w:pStyle w:val="a3"/>
        <w:spacing w:before="0" w:beforeAutospacing="0" w:after="0"/>
        <w:rPr>
          <w:sz w:val="26"/>
          <w:szCs w:val="26"/>
        </w:rPr>
      </w:pPr>
      <w:r w:rsidRPr="00DF271A">
        <w:rPr>
          <w:sz w:val="26"/>
          <w:szCs w:val="26"/>
        </w:rPr>
        <w:t>за период с ______________20___ года по________________20___года.</w:t>
      </w:r>
    </w:p>
    <w:p w:rsidR="001D0BD0" w:rsidRDefault="001D0BD0" w:rsidP="001D0BD0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leader="underscore" w:pos="426"/>
          <w:tab w:val="left" w:pos="567"/>
        </w:tabs>
        <w:spacing w:line="240" w:lineRule="auto"/>
        <w:ind w:firstLine="284"/>
        <w:rPr>
          <w:sz w:val="26"/>
          <w:szCs w:val="26"/>
        </w:rPr>
      </w:pPr>
      <w:r w:rsidRPr="00DF271A">
        <w:rPr>
          <w:rStyle w:val="3"/>
          <w:color w:val="000000"/>
          <w:sz w:val="26"/>
          <w:szCs w:val="26"/>
        </w:rPr>
        <w:t xml:space="preserve">пособие по временной нетрудоспособности по ЛН № </w:t>
      </w:r>
      <w:r w:rsidRPr="00DF271A">
        <w:rPr>
          <w:sz w:val="26"/>
          <w:szCs w:val="26"/>
        </w:rPr>
        <w:t>_______________________</w:t>
      </w:r>
    </w:p>
    <w:p w:rsidR="001D0BD0" w:rsidRPr="00DF271A" w:rsidRDefault="001D0BD0" w:rsidP="001D0BD0">
      <w:pPr>
        <w:pStyle w:val="a3"/>
        <w:spacing w:before="0" w:beforeAutospacing="0" w:after="0"/>
        <w:rPr>
          <w:sz w:val="26"/>
          <w:szCs w:val="26"/>
        </w:rPr>
      </w:pPr>
      <w:r w:rsidRPr="00DF271A">
        <w:rPr>
          <w:sz w:val="26"/>
          <w:szCs w:val="26"/>
        </w:rPr>
        <w:t>за период с ______________20___ года по________________20___года.</w:t>
      </w:r>
    </w:p>
    <w:p w:rsidR="005433ED" w:rsidRPr="00DF271A" w:rsidRDefault="005433ED" w:rsidP="00DF271A">
      <w:pPr>
        <w:pStyle w:val="a3"/>
        <w:spacing w:before="0" w:beforeAutospacing="0" w:after="0"/>
        <w:rPr>
          <w:sz w:val="26"/>
          <w:szCs w:val="26"/>
        </w:rPr>
      </w:pPr>
    </w:p>
    <w:p w:rsidR="005433ED" w:rsidRPr="00DF271A" w:rsidRDefault="005433ED" w:rsidP="00DF271A">
      <w:pPr>
        <w:pStyle w:val="a3"/>
        <w:spacing w:before="0" w:beforeAutospacing="0" w:after="0"/>
        <w:ind w:firstLine="708"/>
        <w:rPr>
          <w:sz w:val="26"/>
          <w:szCs w:val="26"/>
        </w:rPr>
      </w:pPr>
      <w:r w:rsidRPr="00DF271A">
        <w:rPr>
          <w:sz w:val="26"/>
          <w:szCs w:val="26"/>
        </w:rPr>
        <w:t xml:space="preserve">Сумму пособия прошу перечислить на </w:t>
      </w:r>
      <w:r w:rsidR="00DF271A">
        <w:rPr>
          <w:sz w:val="26"/>
          <w:szCs w:val="26"/>
        </w:rPr>
        <w:t>мой лицевой/расчетный</w:t>
      </w:r>
    </w:p>
    <w:p w:rsidR="00A94DFC" w:rsidRPr="00DF271A" w:rsidRDefault="00A94DFC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 xml:space="preserve">Счет </w:t>
      </w:r>
      <w:r w:rsidR="005433ED" w:rsidRPr="00DF271A">
        <w:rPr>
          <w:sz w:val="26"/>
          <w:szCs w:val="26"/>
        </w:rPr>
        <w:t>№___________________</w:t>
      </w:r>
      <w:r w:rsidRPr="00DF271A">
        <w:rPr>
          <w:sz w:val="26"/>
          <w:szCs w:val="26"/>
        </w:rPr>
        <w:t>____________________________</w:t>
      </w:r>
      <w:r w:rsidR="007853EE" w:rsidRPr="00DF271A">
        <w:rPr>
          <w:sz w:val="26"/>
          <w:szCs w:val="26"/>
        </w:rPr>
        <w:t>_____________</w:t>
      </w:r>
      <w:r w:rsidR="007853EE">
        <w:rPr>
          <w:sz w:val="26"/>
          <w:szCs w:val="26"/>
        </w:rPr>
        <w:t>___</w:t>
      </w:r>
      <w:r w:rsidRPr="00DF271A">
        <w:rPr>
          <w:sz w:val="26"/>
          <w:szCs w:val="26"/>
        </w:rPr>
        <w:t>___</w:t>
      </w:r>
      <w:r w:rsidR="005433ED" w:rsidRPr="00DF271A">
        <w:rPr>
          <w:sz w:val="26"/>
          <w:szCs w:val="26"/>
        </w:rPr>
        <w:t>_____,</w:t>
      </w:r>
      <w:r w:rsidR="00082E52" w:rsidRPr="00DF271A">
        <w:rPr>
          <w:sz w:val="26"/>
          <w:szCs w:val="26"/>
        </w:rPr>
        <w:t xml:space="preserve"> </w:t>
      </w:r>
    </w:p>
    <w:p w:rsidR="00A94DFC" w:rsidRPr="00DF271A" w:rsidRDefault="00A94DFC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Карта МИР</w:t>
      </w:r>
      <w:r w:rsidR="00082E52" w:rsidRPr="00DF271A">
        <w:rPr>
          <w:sz w:val="26"/>
          <w:szCs w:val="26"/>
        </w:rPr>
        <w:t xml:space="preserve">* </w:t>
      </w:r>
      <w:r w:rsidRPr="00DF271A">
        <w:rPr>
          <w:sz w:val="26"/>
          <w:szCs w:val="26"/>
        </w:rPr>
        <w:t>____________________________________________</w:t>
      </w:r>
      <w:r w:rsidR="007853EE" w:rsidRPr="00DF271A">
        <w:rPr>
          <w:sz w:val="26"/>
          <w:szCs w:val="26"/>
        </w:rPr>
        <w:t>_____________</w:t>
      </w:r>
      <w:r w:rsidRPr="00DF271A">
        <w:rPr>
          <w:sz w:val="26"/>
          <w:szCs w:val="26"/>
        </w:rPr>
        <w:t>________</w:t>
      </w:r>
      <w:r w:rsidR="00082E52" w:rsidRPr="00DF271A">
        <w:rPr>
          <w:sz w:val="26"/>
          <w:szCs w:val="26"/>
        </w:rPr>
        <w:t xml:space="preserve">, </w:t>
      </w:r>
    </w:p>
    <w:p w:rsidR="00A94DFC" w:rsidRPr="00DF271A" w:rsidRDefault="00A94DFC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Б</w:t>
      </w:r>
      <w:r w:rsidR="005433ED" w:rsidRPr="00DF271A">
        <w:rPr>
          <w:sz w:val="26"/>
          <w:szCs w:val="26"/>
        </w:rPr>
        <w:t>анк:______</w:t>
      </w:r>
      <w:r w:rsidR="00082E52" w:rsidRPr="00DF271A">
        <w:rPr>
          <w:sz w:val="26"/>
          <w:szCs w:val="26"/>
        </w:rPr>
        <w:t>_</w:t>
      </w:r>
      <w:r w:rsidR="005433ED" w:rsidRPr="00DF271A">
        <w:rPr>
          <w:sz w:val="26"/>
          <w:szCs w:val="26"/>
        </w:rPr>
        <w:t>__________________________________</w:t>
      </w:r>
      <w:r w:rsidR="000F3C77" w:rsidRPr="00DF271A">
        <w:rPr>
          <w:sz w:val="26"/>
          <w:szCs w:val="26"/>
        </w:rPr>
        <w:t>_______</w:t>
      </w:r>
      <w:r w:rsidR="007853EE" w:rsidRPr="00DF271A">
        <w:rPr>
          <w:sz w:val="26"/>
          <w:szCs w:val="26"/>
        </w:rPr>
        <w:t>______________________</w:t>
      </w:r>
      <w:r w:rsidR="000F3C77" w:rsidRPr="00DF271A">
        <w:rPr>
          <w:sz w:val="26"/>
          <w:szCs w:val="26"/>
        </w:rPr>
        <w:t>_</w:t>
      </w:r>
      <w:r w:rsidR="005433ED" w:rsidRPr="00DF271A">
        <w:rPr>
          <w:sz w:val="26"/>
          <w:szCs w:val="26"/>
        </w:rPr>
        <w:t xml:space="preserve">, </w:t>
      </w:r>
    </w:p>
    <w:p w:rsidR="005433ED" w:rsidRPr="00DF271A" w:rsidRDefault="00A94DFC" w:rsidP="00DF271A">
      <w:pPr>
        <w:pStyle w:val="a3"/>
        <w:tabs>
          <w:tab w:val="left" w:pos="7065"/>
        </w:tabs>
        <w:spacing w:before="0" w:beforeAutospacing="0" w:after="0"/>
        <w:rPr>
          <w:sz w:val="26"/>
          <w:szCs w:val="26"/>
        </w:rPr>
      </w:pPr>
      <w:r w:rsidRPr="00DF271A">
        <w:rPr>
          <w:sz w:val="26"/>
          <w:szCs w:val="26"/>
        </w:rPr>
        <w:t>БИК ___________</w:t>
      </w:r>
      <w:r w:rsidR="007853EE" w:rsidRPr="00DF271A">
        <w:rPr>
          <w:sz w:val="26"/>
          <w:szCs w:val="26"/>
        </w:rPr>
        <w:t>_________</w:t>
      </w:r>
      <w:r w:rsidRPr="00DF271A">
        <w:rPr>
          <w:sz w:val="26"/>
          <w:szCs w:val="26"/>
        </w:rPr>
        <w:t>____</w:t>
      </w:r>
    </w:p>
    <w:p w:rsidR="005433ED" w:rsidRPr="00DF271A" w:rsidRDefault="005433ED" w:rsidP="00DF271A">
      <w:pPr>
        <w:pStyle w:val="a3"/>
        <w:spacing w:before="0" w:beforeAutospacing="0" w:after="0"/>
        <w:ind w:firstLine="708"/>
        <w:jc w:val="both"/>
        <w:rPr>
          <w:sz w:val="26"/>
          <w:szCs w:val="26"/>
        </w:rPr>
      </w:pPr>
      <w:r w:rsidRPr="00DF271A">
        <w:rPr>
          <w:sz w:val="26"/>
          <w:szCs w:val="26"/>
        </w:rPr>
        <w:t xml:space="preserve">Добровольные взносы в ФСС РФ на случай временной нетрудоспособности и в связи с материнством </w:t>
      </w:r>
      <w:r w:rsidR="000F3C77" w:rsidRPr="00DF271A">
        <w:rPr>
          <w:sz w:val="26"/>
          <w:szCs w:val="26"/>
        </w:rPr>
        <w:t>на</w:t>
      </w:r>
      <w:r w:rsidRPr="00DF271A">
        <w:rPr>
          <w:sz w:val="26"/>
          <w:szCs w:val="26"/>
        </w:rPr>
        <w:t xml:space="preserve"> 20_</w:t>
      </w:r>
      <w:r w:rsidR="003C607A" w:rsidRPr="00DF271A">
        <w:rPr>
          <w:sz w:val="26"/>
          <w:szCs w:val="26"/>
        </w:rPr>
        <w:t>_</w:t>
      </w:r>
      <w:r w:rsidRPr="00DF271A">
        <w:rPr>
          <w:sz w:val="26"/>
          <w:szCs w:val="26"/>
        </w:rPr>
        <w:t>_ год уплачены в полном объеме в сумме ______руб. ____коп. по платежному   поручению/   квитанции № _</w:t>
      </w:r>
      <w:r w:rsidR="003C607A" w:rsidRPr="00DF271A">
        <w:rPr>
          <w:sz w:val="26"/>
          <w:szCs w:val="26"/>
        </w:rPr>
        <w:t>_____</w:t>
      </w:r>
      <w:r w:rsidRPr="00DF271A">
        <w:rPr>
          <w:sz w:val="26"/>
          <w:szCs w:val="26"/>
        </w:rPr>
        <w:t xml:space="preserve"> от «___»__________20_</w:t>
      </w:r>
      <w:r w:rsidR="003C607A" w:rsidRPr="00DF271A">
        <w:rPr>
          <w:sz w:val="26"/>
          <w:szCs w:val="26"/>
        </w:rPr>
        <w:t>_</w:t>
      </w:r>
      <w:r w:rsidRPr="00DF271A">
        <w:rPr>
          <w:sz w:val="26"/>
          <w:szCs w:val="26"/>
        </w:rPr>
        <w:t xml:space="preserve">_г. </w:t>
      </w:r>
    </w:p>
    <w:p w:rsidR="005433ED" w:rsidRPr="00DF271A" w:rsidRDefault="005433ED" w:rsidP="00DF271A">
      <w:pPr>
        <w:pStyle w:val="a3"/>
        <w:spacing w:before="0" w:beforeAutospacing="0" w:after="0"/>
        <w:rPr>
          <w:sz w:val="26"/>
          <w:szCs w:val="26"/>
        </w:rPr>
      </w:pPr>
    </w:p>
    <w:p w:rsidR="00196690" w:rsidRDefault="00196690" w:rsidP="00196690">
      <w:pPr>
        <w:pStyle w:val="Standard"/>
        <w:ind w:firstLine="708"/>
        <w:jc w:val="both"/>
        <w:rPr>
          <w:highlight w:val="yellow"/>
        </w:rPr>
      </w:pPr>
      <w:r>
        <w:rPr>
          <w:sz w:val="22"/>
          <w:szCs w:val="22"/>
        </w:rPr>
        <w:t xml:space="preserve">В соответствии с Федеральным законом от 27.07.2006 г. № 152-ФЗ «О персональных данных» я даю свое согласие Государственному учреждению - Тверскому региональному отделению Фонда социального страхования Российской Федерации, находящемуся по </w:t>
      </w:r>
      <w:proofErr w:type="gramStart"/>
      <w:r>
        <w:rPr>
          <w:sz w:val="22"/>
          <w:szCs w:val="22"/>
        </w:rPr>
        <w:t>адресу  г.</w:t>
      </w:r>
      <w:proofErr w:type="gramEnd"/>
      <w:r>
        <w:rPr>
          <w:sz w:val="22"/>
          <w:szCs w:val="22"/>
        </w:rPr>
        <w:t xml:space="preserve"> Тверь, ул. </w:t>
      </w:r>
      <w:proofErr w:type="spellStart"/>
      <w:r>
        <w:rPr>
          <w:sz w:val="22"/>
          <w:szCs w:val="22"/>
        </w:rPr>
        <w:t>Ротмистрова</w:t>
      </w:r>
      <w:proofErr w:type="spellEnd"/>
      <w:r>
        <w:rPr>
          <w:sz w:val="22"/>
          <w:szCs w:val="22"/>
        </w:rPr>
        <w:t>, д.31, на обработку моих персональных данных с учетом требований Федерального закона от 27 июля 2006 года № 152-ФЗ «О персональных данных».</w:t>
      </w:r>
    </w:p>
    <w:p w:rsidR="00196690" w:rsidRDefault="00196690" w:rsidP="00196690">
      <w:pPr>
        <w:pStyle w:val="Standard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Настоящее согласие действует бессрочно и может быть мною отозвано в любое время на основании моего письменного заявления.</w:t>
      </w:r>
    </w:p>
    <w:p w:rsidR="00A94DFC" w:rsidRDefault="00A94DFC" w:rsidP="007853EE">
      <w:pPr>
        <w:pStyle w:val="a3"/>
        <w:spacing w:before="0" w:beforeAutospacing="0" w:after="0"/>
        <w:ind w:firstLine="708"/>
        <w:jc w:val="both"/>
        <w:rPr>
          <w:rStyle w:val="2"/>
          <w:color w:val="000000"/>
        </w:rPr>
      </w:pPr>
    </w:p>
    <w:p w:rsidR="00DF271A" w:rsidRDefault="005433ED" w:rsidP="00DF271A">
      <w:pPr>
        <w:pStyle w:val="a3"/>
        <w:spacing w:before="0" w:beforeAutospacing="0" w:after="0"/>
        <w:jc w:val="right"/>
        <w:rPr>
          <w:sz w:val="20"/>
          <w:szCs w:val="20"/>
        </w:rPr>
      </w:pPr>
      <w:r w:rsidRPr="00DF271A">
        <w:rPr>
          <w:sz w:val="20"/>
          <w:szCs w:val="20"/>
        </w:rPr>
        <w:t>Телефон _________________________________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0"/>
          <w:szCs w:val="20"/>
        </w:rPr>
      </w:pPr>
      <w:r w:rsidRPr="00DF271A">
        <w:rPr>
          <w:sz w:val="20"/>
          <w:szCs w:val="20"/>
        </w:rPr>
        <w:t xml:space="preserve"> </w:t>
      </w:r>
    </w:p>
    <w:tbl>
      <w:tblPr>
        <w:tblStyle w:val="aa"/>
        <w:tblW w:w="487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17"/>
        <w:gridCol w:w="1742"/>
        <w:gridCol w:w="1332"/>
        <w:gridCol w:w="849"/>
        <w:gridCol w:w="1699"/>
        <w:gridCol w:w="771"/>
        <w:gridCol w:w="3240"/>
      </w:tblGrid>
      <w:tr w:rsidR="00A94DFC" w:rsidRPr="00DF271A" w:rsidTr="00A94DFC">
        <w:tc>
          <w:tcPr>
            <w:tcW w:w="255" w:type="pct"/>
            <w:tcBorders>
              <w:top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</w:tcBorders>
          </w:tcPr>
          <w:p w:rsidR="00A94DFC" w:rsidRPr="00DF271A" w:rsidRDefault="00A94DFC" w:rsidP="00DF27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rFonts w:ascii="Times New Roman" w:hAnsi="Times New Roman" w:cs="Times New Roman"/>
                <w:sz w:val="26"/>
                <w:szCs w:val="26"/>
              </w:rPr>
              <w:t>(                                         )</w:t>
            </w:r>
          </w:p>
        </w:tc>
      </w:tr>
      <w:tr w:rsidR="00A94DFC" w:rsidRPr="00DF271A" w:rsidTr="00A94DFC">
        <w:tc>
          <w:tcPr>
            <w:tcW w:w="255" w:type="pct"/>
            <w:tcBorders>
              <w:top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(дата)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(подпись)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</w:tcBorders>
          </w:tcPr>
          <w:p w:rsidR="00A94DFC" w:rsidRPr="00DF271A" w:rsidRDefault="00A94DFC" w:rsidP="00DF2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noProof/>
                <w:sz w:val="26"/>
                <w:szCs w:val="26"/>
                <w:u w:val="thick"/>
                <w:vertAlign w:val="subscript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1F1E1C" wp14:editId="3AD3037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-3810</wp:posOffset>
                      </wp:positionV>
                      <wp:extent cx="175260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C4EC584" id="Прямая соединительная линия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pt,-.3pt" to="140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F271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(Ф.И.О.)</w:t>
            </w:r>
          </w:p>
        </w:tc>
      </w:tr>
    </w:tbl>
    <w:p w:rsidR="006F2F3B" w:rsidRDefault="00D736D2" w:rsidP="00D736D2">
      <w:pPr>
        <w:spacing w:after="0"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к заявлению</w:t>
      </w:r>
      <w:r w:rsidR="006A46C8">
        <w:rPr>
          <w:sz w:val="26"/>
          <w:szCs w:val="26"/>
        </w:rPr>
        <w:t xml:space="preserve"> №1</w:t>
      </w:r>
    </w:p>
    <w:p w:rsidR="001D0BD0" w:rsidRDefault="001D0BD0" w:rsidP="00126F55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D0BD0" w:rsidRDefault="001D0BD0" w:rsidP="00126F55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D0BD0" w:rsidRDefault="001D0BD0" w:rsidP="00126F55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26F55" w:rsidRPr="00D736D2" w:rsidRDefault="00126F55" w:rsidP="00126F55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D736D2">
        <w:rPr>
          <w:rFonts w:ascii="Times New Roman" w:hAnsi="Times New Roman" w:cs="Times New Roman"/>
          <w:sz w:val="24"/>
          <w:szCs w:val="24"/>
          <w:u w:val="single"/>
        </w:rPr>
        <w:t xml:space="preserve">Перечень документов, прилагаемых к заявлению (нужное отметить знаком </w:t>
      </w:r>
      <w:r w:rsidRPr="00D736D2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D736D2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126F55" w:rsidRPr="00D736D2" w:rsidRDefault="00126F55" w:rsidP="00126F55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6D2">
        <w:rPr>
          <w:rFonts w:ascii="Times New Roman" w:hAnsi="Times New Roman" w:cs="Times New Roman"/>
          <w:b/>
          <w:bCs/>
          <w:sz w:val="24"/>
          <w:szCs w:val="24"/>
        </w:rPr>
        <w:t>для пособия по временной нетрудоспособности, беременности и родам:</w:t>
      </w:r>
    </w:p>
    <w:p w:rsidR="00126F55" w:rsidRPr="00D736D2" w:rsidRDefault="00126F55" w:rsidP="00D736D2">
      <w:pPr>
        <w:pStyle w:val="ConsPlusNormal"/>
        <w:numPr>
          <w:ilvl w:val="0"/>
          <w:numId w:val="1"/>
        </w:numPr>
        <w:tabs>
          <w:tab w:val="num" w:pos="720"/>
          <w:tab w:val="left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 xml:space="preserve"> листки нетрудоспособности (оригиналы);</w:t>
      </w:r>
    </w:p>
    <w:p w:rsidR="00126F55" w:rsidRPr="006A46C8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sz w:val="24"/>
          <w:szCs w:val="24"/>
        </w:rPr>
        <w:t xml:space="preserve"> документы, подтверждающие страховой стаж</w:t>
      </w:r>
      <w:r w:rsidR="006A46C8" w:rsidRPr="006A46C8">
        <w:rPr>
          <w:rFonts w:ascii="Times New Roman" w:hAnsi="Times New Roman" w:cs="Times New Roman"/>
          <w:sz w:val="24"/>
          <w:szCs w:val="24"/>
        </w:rPr>
        <w:t>,</w:t>
      </w:r>
      <w:r w:rsidRPr="006A46C8">
        <w:rPr>
          <w:rFonts w:ascii="Times New Roman" w:hAnsi="Times New Roman" w:cs="Times New Roman"/>
          <w:sz w:val="24"/>
          <w:szCs w:val="24"/>
        </w:rPr>
        <w:t xml:space="preserve"> </w:t>
      </w:r>
      <w:r w:rsidR="006A46C8" w:rsidRPr="006A46C8">
        <w:rPr>
          <w:rFonts w:ascii="Times New Roman" w:hAnsi="Times New Roman" w:cs="Times New Roman"/>
          <w:sz w:val="24"/>
        </w:rPr>
        <w:t>согласно приказа Минздравсоцразвития РФ от 06.02.2007 г.</w:t>
      </w:r>
      <w:r w:rsidR="006A46C8">
        <w:rPr>
          <w:rFonts w:ascii="Times New Roman" w:hAnsi="Times New Roman" w:cs="Times New Roman"/>
          <w:sz w:val="24"/>
        </w:rPr>
        <w:t xml:space="preserve"> №91</w:t>
      </w:r>
      <w:r w:rsidRPr="006A46C8">
        <w:rPr>
          <w:rFonts w:ascii="Times New Roman" w:hAnsi="Times New Roman" w:cs="Times New Roman"/>
          <w:sz w:val="24"/>
          <w:szCs w:val="24"/>
        </w:rPr>
        <w:t>;</w:t>
      </w:r>
    </w:p>
    <w:p w:rsidR="00126F55" w:rsidRPr="006A46C8" w:rsidRDefault="00126F55" w:rsidP="00126F5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b/>
          <w:bCs/>
          <w:sz w:val="24"/>
          <w:szCs w:val="24"/>
        </w:rPr>
        <w:t>для единовременного пособия женщинам, вставшим на учет в ранние сроки беременности:</w:t>
      </w:r>
    </w:p>
    <w:p w:rsidR="00126F55" w:rsidRPr="006A46C8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sz w:val="24"/>
          <w:szCs w:val="24"/>
        </w:rPr>
        <w:t>справка медицинского учреждения о постановке на учет (оригинал);</w:t>
      </w:r>
    </w:p>
    <w:p w:rsidR="00126F55" w:rsidRPr="00D736D2" w:rsidRDefault="00126F55" w:rsidP="00126F5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b/>
          <w:bCs/>
          <w:sz w:val="24"/>
          <w:szCs w:val="24"/>
        </w:rPr>
        <w:t>для единовременного пособия при рождении</w:t>
      </w:r>
      <w:r w:rsidRPr="00D736D2">
        <w:rPr>
          <w:rFonts w:ascii="Times New Roman" w:hAnsi="Times New Roman" w:cs="Times New Roman"/>
          <w:b/>
          <w:bCs/>
          <w:sz w:val="24"/>
          <w:szCs w:val="24"/>
        </w:rPr>
        <w:t xml:space="preserve"> ребенка:</w:t>
      </w:r>
    </w:p>
    <w:p w:rsidR="00126F55" w:rsidRPr="00D736D2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справка о рождении ребенка, выданная органами ЗАГСа (оригинал);</w:t>
      </w:r>
    </w:p>
    <w:p w:rsidR="00126F55" w:rsidRPr="00196690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справка с места работы (службы) матери (отца) ребенка или справку из органов социальной защиты населения по месту жительства матери (отца) ребенка в случае, если мать (отец) ребенка не работает (не служит) о неполучении единовременного пособия при рождении ребенка (оригинал);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копия трудовой книжки (при наличии), справка о неполучении пособия (если получатель состоит в трудовых отношениях);</w:t>
      </w:r>
    </w:p>
    <w:p w:rsidR="00D736D2" w:rsidRPr="00196690" w:rsidRDefault="00D736D2" w:rsidP="00D736D2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90">
        <w:rPr>
          <w:rFonts w:ascii="Times New Roman" w:hAnsi="Times New Roman" w:cs="Times New Roman"/>
          <w:b/>
          <w:sz w:val="24"/>
          <w:szCs w:val="24"/>
        </w:rPr>
        <w:t>для ежемесячного пособия по уходу за ребенком до 1,5 лет: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left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 xml:space="preserve"> свидетельство о рождении ребенка, за которым осуществляется уход (копия);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свидетельство о рождении (смерти) предыдущего ребенка (копия);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справка с места работы (учебы, службы) матери (отца) ребенка о том, что она (он) не использует отпуск по уходу за ребёнком и не получает ежемесячное пособие по уходу за ребенком. В случае, если мать (отец) ребенка не работает (не учится, не служит), справку из органов социальной защиты населения по месту жительства матери (отца) ребенка о неполучении ежемесячного пособия по уходу за ребенком (оригинал);</w:t>
      </w:r>
    </w:p>
    <w:p w:rsidR="00D736D2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копия трудовой книжки (при наличии), справка о неполучении пособия (если получатель состоит в трудовых отношениях);</w:t>
      </w:r>
    </w:p>
    <w:p w:rsidR="00D736D2" w:rsidRPr="00D736D2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6D2">
        <w:rPr>
          <w:rFonts w:ascii="Times New Roman" w:hAnsi="Times New Roman" w:cs="Times New Roman"/>
          <w:sz w:val="24"/>
          <w:szCs w:val="24"/>
        </w:rPr>
        <w:t>иные (указать)____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736D2">
        <w:rPr>
          <w:rFonts w:ascii="Times New Roman" w:hAnsi="Times New Roman" w:cs="Times New Roman"/>
          <w:sz w:val="24"/>
          <w:szCs w:val="24"/>
        </w:rPr>
        <w:t>________________________________________________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736D2">
        <w:rPr>
          <w:rFonts w:ascii="Times New Roman" w:hAnsi="Times New Roman" w:cs="Times New Roman"/>
          <w:sz w:val="24"/>
          <w:szCs w:val="24"/>
        </w:rPr>
        <w:t>______________.</w:t>
      </w:r>
    </w:p>
    <w:p w:rsidR="00D736D2" w:rsidRDefault="00D736D2" w:rsidP="00D73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6D2" w:rsidRPr="00D736D2" w:rsidRDefault="00D736D2" w:rsidP="00D736D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Я предупрежден (а):</w:t>
      </w:r>
    </w:p>
    <w:p w:rsidR="00D736D2" w:rsidRPr="00D736D2" w:rsidRDefault="00D736D2" w:rsidP="00D736D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- об ответственности за достоверность представленных мной сведений, а также документов, в которых они содержатся, и согласна на их проверку Государственным учреждением - Тверским региональным отделением Фонда социального страхования Российской Федерации;</w:t>
      </w:r>
    </w:p>
    <w:p w:rsidR="00D736D2" w:rsidRPr="00D736D2" w:rsidRDefault="00D736D2" w:rsidP="00D736D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- об отсутствии права получать одновременно единовременное пособие при рождении ребенка, ежемесячное пособие по уходу за ребенком в органах социальной защиты населения и в Государственном учреждении -Тверском региональном отделении Фонда социального страхования Российской Федерации;</w:t>
      </w:r>
    </w:p>
    <w:p w:rsidR="00D736D2" w:rsidRPr="00D736D2" w:rsidRDefault="00D736D2" w:rsidP="00D736D2">
      <w:pPr>
        <w:pStyle w:val="a3"/>
        <w:spacing w:before="0" w:beforeAutospacing="0" w:after="0"/>
        <w:ind w:firstLine="550"/>
        <w:jc w:val="both"/>
      </w:pPr>
      <w:r w:rsidRPr="00D736D2">
        <w:t>- о необходимости незамедлительно проинформировать Региональное отделение об изменении банковских реквизитов для перечисления пособия, а также прекращении регистрации физического лица в качестве индивидуального предпринимателя и исключении из Единого государственного реестра индивидуальных предпринимателей, и в случае несообщения об указанных фактах и представления документов с заведомо неверными сведениями, незаконно полученная сумма будет мною внесена либо будет с меня взыскана в установленном законом порядке.</w:t>
      </w:r>
    </w:p>
    <w:p w:rsidR="00D736D2" w:rsidRDefault="00D736D2" w:rsidP="00D736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- об уголовной ответственности в соответствии со статьей 159.2 Уголовного кодекса Российской Федерации за мошенничество при получении выплат, то есть хищение денежных средств или иного имущества при получении пособий, компенсаций, субсидий и иных социальных выплат.</w:t>
      </w:r>
    </w:p>
    <w:p w:rsidR="00D736D2" w:rsidRPr="00D736D2" w:rsidRDefault="00D736D2" w:rsidP="00D736D2">
      <w:pPr>
        <w:pStyle w:val="ConsPlusNormal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1734"/>
        <w:gridCol w:w="1353"/>
        <w:gridCol w:w="1644"/>
        <w:gridCol w:w="1747"/>
        <w:gridCol w:w="536"/>
        <w:gridCol w:w="2902"/>
      </w:tblGrid>
      <w:tr w:rsidR="00D736D2" w:rsidTr="001F4040"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D7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                                 )</w:t>
            </w:r>
          </w:p>
        </w:tc>
      </w:tr>
      <w:tr w:rsidR="00D736D2" w:rsidTr="001F4040"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36D2" w:rsidRPr="00203807" w:rsidRDefault="00D736D2" w:rsidP="001F4040">
            <w:pPr>
              <w:jc w:val="center"/>
              <w:rPr>
                <w:rFonts w:ascii="Times New Roman" w:hAnsi="Times New Roman" w:cs="Times New Roman"/>
              </w:rPr>
            </w:pPr>
            <w:r w:rsidRPr="00203807">
              <w:rPr>
                <w:rFonts w:ascii="Times New Roman" w:hAnsi="Times New Roman" w:cs="Times New Roman"/>
                <w:vertAlign w:val="subscript"/>
              </w:rPr>
              <w:t>(дата)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36D2" w:rsidRPr="00203807" w:rsidRDefault="00D736D2" w:rsidP="001F4040">
            <w:pPr>
              <w:jc w:val="center"/>
              <w:rPr>
                <w:rFonts w:ascii="Times New Roman" w:hAnsi="Times New Roman" w:cs="Times New Roman"/>
              </w:rPr>
            </w:pPr>
            <w:r w:rsidRPr="00203807">
              <w:rPr>
                <w:rFonts w:ascii="Times New Roman" w:hAnsi="Times New Roman" w:cs="Times New Roman"/>
                <w:vertAlign w:val="subscript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D736D2" w:rsidRPr="00203807" w:rsidRDefault="00D736D2" w:rsidP="001F4040">
            <w:pPr>
              <w:jc w:val="center"/>
              <w:rPr>
                <w:rFonts w:ascii="Times New Roman" w:hAnsi="Times New Roman" w:cs="Times New Roman"/>
              </w:rPr>
            </w:pPr>
            <w:r w:rsidRPr="00724652">
              <w:rPr>
                <w:noProof/>
                <w:u w:val="thick"/>
                <w:vertAlign w:val="subscript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FA791A" wp14:editId="1004BD5B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-3810</wp:posOffset>
                      </wp:positionV>
                      <wp:extent cx="1752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D136129"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pt,-.3pt" to="140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203807">
              <w:rPr>
                <w:rFonts w:ascii="Times New Roman" w:hAnsi="Times New Roman" w:cs="Times New Roman"/>
                <w:vertAlign w:val="subscript"/>
              </w:rPr>
              <w:t>(Ф.И.О.)</w:t>
            </w:r>
          </w:p>
        </w:tc>
      </w:tr>
    </w:tbl>
    <w:p w:rsidR="00D736D2" w:rsidRPr="00D736D2" w:rsidRDefault="00D736D2" w:rsidP="00D736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D736D2" w:rsidRPr="00D736D2" w:rsidSect="006A46C8">
      <w:footerReference w:type="default" r:id="rId7"/>
      <w:pgSz w:w="11906" w:h="16838"/>
      <w:pgMar w:top="28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34F" w:rsidRDefault="0065534F" w:rsidP="00082E52">
      <w:pPr>
        <w:spacing w:after="0" w:line="240" w:lineRule="auto"/>
      </w:pPr>
      <w:r>
        <w:separator/>
      </w:r>
    </w:p>
  </w:endnote>
  <w:endnote w:type="continuationSeparator" w:id="0">
    <w:p w:rsidR="0065534F" w:rsidRDefault="0065534F" w:rsidP="0008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6C8" w:rsidRDefault="00ED523B">
    <w:pPr>
      <w:pStyle w:val="a8"/>
    </w:pPr>
    <w:r w:rsidRPr="0042720C">
      <w:rPr>
        <w:color w:val="3B3838" w:themeColor="background2" w:themeShade="40"/>
      </w:rPr>
      <w:t>* Заполняется при наличии данных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34F" w:rsidRDefault="0065534F" w:rsidP="00082E52">
      <w:pPr>
        <w:spacing w:after="0" w:line="240" w:lineRule="auto"/>
      </w:pPr>
      <w:r>
        <w:separator/>
      </w:r>
    </w:p>
  </w:footnote>
  <w:footnote w:type="continuationSeparator" w:id="0">
    <w:p w:rsidR="0065534F" w:rsidRDefault="0065534F" w:rsidP="00082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F37EDF1A"/>
    <w:lvl w:ilvl="0">
      <w:start w:val="1"/>
      <w:numFmt w:val="bullet"/>
      <w:lvlText w:val="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24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ED"/>
    <w:rsid w:val="000750FC"/>
    <w:rsid w:val="00082E52"/>
    <w:rsid w:val="000D1876"/>
    <w:rsid w:val="000F3C77"/>
    <w:rsid w:val="00126F55"/>
    <w:rsid w:val="00196690"/>
    <w:rsid w:val="001D0BD0"/>
    <w:rsid w:val="001F475A"/>
    <w:rsid w:val="003C607A"/>
    <w:rsid w:val="0040593C"/>
    <w:rsid w:val="0042720C"/>
    <w:rsid w:val="005433ED"/>
    <w:rsid w:val="0065534F"/>
    <w:rsid w:val="006A46C8"/>
    <w:rsid w:val="006F2F3B"/>
    <w:rsid w:val="007853EE"/>
    <w:rsid w:val="00850D66"/>
    <w:rsid w:val="00A94DFC"/>
    <w:rsid w:val="00AA0FDA"/>
    <w:rsid w:val="00D736D2"/>
    <w:rsid w:val="00DF271A"/>
    <w:rsid w:val="00E2275D"/>
    <w:rsid w:val="00E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0A90FE9-339E-467C-B5A5-4E45EADE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3E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3E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2E52"/>
  </w:style>
  <w:style w:type="paragraph" w:styleId="a8">
    <w:name w:val="footer"/>
    <w:basedOn w:val="a"/>
    <w:link w:val="a9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2E52"/>
  </w:style>
  <w:style w:type="table" w:styleId="aa">
    <w:name w:val="Table Grid"/>
    <w:basedOn w:val="a1"/>
    <w:uiPriority w:val="59"/>
    <w:rsid w:val="00A94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ED523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523B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ab">
    <w:name w:val="Оглавление_"/>
    <w:basedOn w:val="a0"/>
    <w:link w:val="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30">
    <w:name w:val="Оглавление3"/>
    <w:basedOn w:val="ab"/>
    <w:uiPriority w:val="99"/>
    <w:rsid w:val="00ED523B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523B"/>
    <w:pPr>
      <w:widowControl w:val="0"/>
      <w:shd w:val="clear" w:color="auto" w:fill="FFFFFF"/>
      <w:spacing w:after="0" w:line="398" w:lineRule="exact"/>
      <w:jc w:val="both"/>
    </w:pPr>
    <w:rPr>
      <w:rFonts w:ascii="Times New Roman" w:hAnsi="Times New Roman" w:cs="Times New Roman"/>
    </w:rPr>
  </w:style>
  <w:style w:type="paragraph" w:customStyle="1" w:styleId="1">
    <w:name w:val="Оглавление1"/>
    <w:basedOn w:val="a"/>
    <w:link w:val="ab"/>
    <w:uiPriority w:val="99"/>
    <w:rsid w:val="00ED523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126F5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D736D2"/>
    <w:pPr>
      <w:ind w:left="720"/>
      <w:contextualSpacing/>
    </w:pPr>
  </w:style>
  <w:style w:type="paragraph" w:customStyle="1" w:styleId="Standard">
    <w:name w:val="Standard"/>
    <w:rsid w:val="0019669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N0701</dc:creator>
  <cp:lastModifiedBy>Кулакова Ирина Александровна</cp:lastModifiedBy>
  <cp:revision>2</cp:revision>
  <cp:lastPrinted>2020-01-23T08:43:00Z</cp:lastPrinted>
  <dcterms:created xsi:type="dcterms:W3CDTF">2020-01-23T08:44:00Z</dcterms:created>
  <dcterms:modified xsi:type="dcterms:W3CDTF">2020-01-23T08:44:00Z</dcterms:modified>
</cp:coreProperties>
</file>